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3229A" w:rsidRPr="00A203C0" w:rsidRDefault="00A3229A" w:rsidP="00A203C0">
      <w:pPr>
        <w:jc w:val="center"/>
        <w:rPr>
          <w:sz w:val="28"/>
          <w:szCs w:val="28"/>
        </w:rPr>
      </w:pPr>
    </w:p>
    <w:p w:rsidR="00A3229A" w:rsidRDefault="00A3229A" w:rsidP="00C446A7">
      <w:pPr>
        <w:jc w:val="center"/>
        <w:rPr>
          <w:b/>
          <w:sz w:val="28"/>
          <w:szCs w:val="28"/>
        </w:rPr>
      </w:pPr>
    </w:p>
    <w:p w:rsidR="00A3229A" w:rsidRDefault="00A3229A" w:rsidP="00C446A7">
      <w:pPr>
        <w:jc w:val="center"/>
        <w:rPr>
          <w:b/>
          <w:sz w:val="28"/>
          <w:szCs w:val="28"/>
        </w:rPr>
      </w:pPr>
    </w:p>
    <w:p w:rsidR="00A3229A" w:rsidRDefault="00A3229A" w:rsidP="00C446A7">
      <w:pPr>
        <w:jc w:val="center"/>
        <w:rPr>
          <w:b/>
          <w:sz w:val="28"/>
          <w:szCs w:val="28"/>
        </w:rPr>
      </w:pPr>
    </w:p>
    <w:p w:rsidR="00A3229A" w:rsidRDefault="00A3229A" w:rsidP="00C446A7">
      <w:pPr>
        <w:jc w:val="center"/>
        <w:rPr>
          <w:b/>
          <w:sz w:val="28"/>
          <w:szCs w:val="28"/>
        </w:rPr>
      </w:pPr>
    </w:p>
    <w:p w:rsidR="00A3229A" w:rsidRDefault="00A3229A" w:rsidP="00C446A7">
      <w:pPr>
        <w:jc w:val="center"/>
        <w:rPr>
          <w:b/>
          <w:sz w:val="28"/>
          <w:szCs w:val="28"/>
        </w:rPr>
      </w:pPr>
    </w:p>
    <w:p w:rsidR="00A3229A" w:rsidRDefault="00A3229A" w:rsidP="00C446A7">
      <w:pPr>
        <w:jc w:val="center"/>
        <w:rPr>
          <w:b/>
          <w:sz w:val="28"/>
          <w:szCs w:val="28"/>
        </w:rPr>
      </w:pPr>
    </w:p>
    <w:p w:rsidR="00A3229A" w:rsidRDefault="00A3229A" w:rsidP="00C446A7">
      <w:pPr>
        <w:jc w:val="center"/>
        <w:rPr>
          <w:b/>
          <w:sz w:val="28"/>
          <w:szCs w:val="28"/>
        </w:rPr>
      </w:pPr>
    </w:p>
    <w:p w:rsidR="00A3229A" w:rsidRDefault="00A3229A" w:rsidP="00C446A7">
      <w:pPr>
        <w:jc w:val="center"/>
        <w:rPr>
          <w:b/>
          <w:sz w:val="28"/>
          <w:szCs w:val="28"/>
        </w:rPr>
      </w:pPr>
    </w:p>
    <w:p w:rsidR="00A3229A" w:rsidRDefault="00A3229A" w:rsidP="00C446A7">
      <w:pPr>
        <w:jc w:val="center"/>
        <w:rPr>
          <w:b/>
          <w:sz w:val="28"/>
          <w:szCs w:val="28"/>
        </w:rPr>
      </w:pPr>
    </w:p>
    <w:p w:rsidR="00A3229A" w:rsidRDefault="00A3229A" w:rsidP="00C446A7">
      <w:pPr>
        <w:jc w:val="center"/>
        <w:rPr>
          <w:b/>
          <w:sz w:val="28"/>
          <w:szCs w:val="28"/>
        </w:rPr>
      </w:pPr>
    </w:p>
    <w:p w:rsidR="00A3229A" w:rsidRDefault="00A3229A" w:rsidP="00C446A7">
      <w:pPr>
        <w:jc w:val="center"/>
        <w:rPr>
          <w:b/>
          <w:sz w:val="28"/>
          <w:szCs w:val="28"/>
        </w:rPr>
      </w:pPr>
    </w:p>
    <w:p w:rsidR="00A3229A" w:rsidRDefault="00A3229A" w:rsidP="00C446A7">
      <w:pPr>
        <w:jc w:val="center"/>
        <w:rPr>
          <w:b/>
          <w:sz w:val="28"/>
          <w:szCs w:val="28"/>
        </w:rPr>
      </w:pPr>
    </w:p>
    <w:p w:rsidR="00A3229A" w:rsidRDefault="00A3229A" w:rsidP="00C446A7">
      <w:pPr>
        <w:jc w:val="center"/>
        <w:rPr>
          <w:b/>
          <w:sz w:val="28"/>
          <w:szCs w:val="28"/>
        </w:rPr>
      </w:pPr>
    </w:p>
    <w:p w:rsidR="00A3229A" w:rsidRDefault="00A3229A" w:rsidP="00C446A7">
      <w:pPr>
        <w:jc w:val="center"/>
        <w:rPr>
          <w:b/>
          <w:sz w:val="28"/>
          <w:szCs w:val="28"/>
        </w:rPr>
      </w:pPr>
    </w:p>
    <w:p w:rsidR="00A3229A" w:rsidRDefault="00A3229A" w:rsidP="00A3229A">
      <w:pPr>
        <w:rPr>
          <w:b/>
          <w:sz w:val="28"/>
          <w:szCs w:val="28"/>
        </w:rPr>
      </w:pPr>
    </w:p>
    <w:p w:rsidR="000D572F" w:rsidRDefault="000D572F" w:rsidP="008A47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ГРАФИЧЕСКАЯ  </w:t>
      </w:r>
      <w:r w:rsidR="008A4793">
        <w:rPr>
          <w:b/>
          <w:sz w:val="28"/>
          <w:szCs w:val="28"/>
        </w:rPr>
        <w:t>ЧАСТЬ</w:t>
      </w:r>
      <w:r w:rsidR="008A4793">
        <w:t xml:space="preserve"> </w:t>
      </w:r>
    </w:p>
    <w:p w:rsidR="00615BFB" w:rsidRPr="000D572F" w:rsidRDefault="000D572F" w:rsidP="000D572F">
      <w:pPr>
        <w:tabs>
          <w:tab w:val="left" w:pos="352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615BFB" w:rsidRPr="000D572F" w:rsidSect="004F586E">
      <w:headerReference w:type="default" r:id="rId7"/>
      <w:footerReference w:type="default" r:id="rId8"/>
      <w:footnotePr>
        <w:pos w:val="beneathText"/>
      </w:footnotePr>
      <w:pgSz w:w="11905" w:h="16837"/>
      <w:pgMar w:top="397" w:right="397" w:bottom="397" w:left="1418" w:header="57" w:footer="397" w:gutter="0"/>
      <w:pgNumType w:start="4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4FED" w:rsidRDefault="00154FED">
      <w:r>
        <w:separator/>
      </w:r>
    </w:p>
  </w:endnote>
  <w:endnote w:type="continuationSeparator" w:id="1">
    <w:p w:rsidR="00154FED" w:rsidRDefault="00154F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4B6" w:rsidRPr="00F32E2E" w:rsidRDefault="000D572F">
    <w:pPr>
      <w:pStyle w:val="a8"/>
      <w:ind w:right="360"/>
      <w:rPr>
        <w:sz w:val="16"/>
        <w:szCs w:val="16"/>
      </w:rPr>
    </w:pPr>
    <w:r>
      <w:rPr>
        <w:sz w:val="16"/>
        <w:szCs w:val="16"/>
      </w:rPr>
      <w:t>Графическ</w:t>
    </w:r>
    <w:r w:rsidR="002224B6">
      <w:rPr>
        <w:sz w:val="16"/>
        <w:szCs w:val="16"/>
      </w:rPr>
      <w:t>ая часть</w:t>
    </w:r>
    <w:r w:rsidR="002224B6">
      <w:rPr>
        <w:sz w:val="16"/>
        <w:szCs w:val="16"/>
      </w:rPr>
      <w:tab/>
    </w:r>
    <w:r>
      <w:rPr>
        <w:sz w:val="16"/>
        <w:szCs w:val="16"/>
      </w:rPr>
      <w:t>Г</w:t>
    </w:r>
    <w:r w:rsidR="002224B6">
      <w:rPr>
        <w:sz w:val="16"/>
        <w:szCs w:val="16"/>
      </w:rPr>
      <w:t xml:space="preserve">Ч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4FED" w:rsidRDefault="00154FED">
      <w:r>
        <w:separator/>
      </w:r>
    </w:p>
  </w:footnote>
  <w:footnote w:type="continuationSeparator" w:id="1">
    <w:p w:rsidR="00154FED" w:rsidRDefault="00154F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4B6" w:rsidRDefault="005F28E7" w:rsidP="003B3C4F"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66.5pt;margin-top:.05pt;width:5.75pt;height:13.5pt;z-index:251658240;mso-wrap-distance-left:0;mso-wrap-distance-right:0;mso-position-horizontal-relative:page" stroked="f">
          <v:fill opacity="0" color2="black"/>
          <v:textbox style="mso-next-textbox:#_x0000_s1027" inset="0,0,0,0">
            <w:txbxContent>
              <w:p w:rsidR="002224B6" w:rsidRDefault="002224B6" w:rsidP="003B3C4F"/>
            </w:txbxContent>
          </v:textbox>
          <w10:wrap type="square" side="largest" anchorx="page"/>
        </v:shape>
      </w:pict>
    </w:r>
  </w:p>
  <w:tbl>
    <w:tblPr>
      <w:tblW w:w="10632" w:type="dxa"/>
      <w:tblInd w:w="-743" w:type="dxa"/>
      <w:tblLayout w:type="fixed"/>
      <w:tblLook w:val="0000"/>
    </w:tblPr>
    <w:tblGrid>
      <w:gridCol w:w="4253"/>
      <w:gridCol w:w="1418"/>
      <w:gridCol w:w="4961"/>
    </w:tblGrid>
    <w:tr w:rsidR="00177474" w:rsidTr="00C20C00">
      <w:trPr>
        <w:trHeight w:val="585"/>
      </w:trPr>
      <w:tc>
        <w:tcPr>
          <w:tcW w:w="4253" w:type="dxa"/>
          <w:vAlign w:val="center"/>
        </w:tcPr>
        <w:p w:rsidR="00177474" w:rsidRPr="00F3478D" w:rsidRDefault="000D26AD" w:rsidP="00D4451A">
          <w:pPr>
            <w:snapToGrid w:val="0"/>
            <w:ind w:right="-108"/>
            <w:jc w:val="center"/>
          </w:pPr>
          <w:r>
            <w:t>2015.68337</w:t>
          </w:r>
          <w:r w:rsidR="00194572">
            <w:rPr>
              <w:lang w:val="en-US"/>
            </w:rPr>
            <w:t xml:space="preserve"> </w:t>
          </w:r>
          <w:r w:rsidR="00E25C98">
            <w:t xml:space="preserve">– </w:t>
          </w:r>
          <w:r w:rsidR="00D4451A">
            <w:t>ППТ</w:t>
          </w:r>
          <w:r w:rsidR="009F3EFE">
            <w:t xml:space="preserve"> – ГЧ </w:t>
          </w:r>
        </w:p>
      </w:tc>
      <w:tc>
        <w:tcPr>
          <w:tcW w:w="1418" w:type="dxa"/>
        </w:tcPr>
        <w:p w:rsidR="00177474" w:rsidRPr="00DA79B8" w:rsidRDefault="000D26AD" w:rsidP="00F533ED">
          <w:pPr>
            <w:jc w:val="right"/>
          </w:pPr>
          <w:r>
            <w:rPr>
              <w:noProof/>
              <w:lang w:eastAsia="ru-RU"/>
            </w:rPr>
            <w:drawing>
              <wp:inline distT="0" distB="0" distL="0" distR="0">
                <wp:extent cx="810895" cy="341630"/>
                <wp:effectExtent l="19050" t="0" r="8255" b="0"/>
                <wp:docPr id="1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0895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shd w:val="clear" w:color="auto" w:fill="D9D9D9"/>
          <w:vAlign w:val="center"/>
        </w:tcPr>
        <w:p w:rsidR="000D26AD" w:rsidRDefault="000D26AD" w:rsidP="000D26AD">
          <w:pPr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ОБЩЕСТВО  С ОГРАНИЧЕННОЙ ОТВЕТСТВЕННОСТЬЮ</w:t>
          </w:r>
        </w:p>
        <w:p w:rsidR="00177474" w:rsidRPr="005B1428" w:rsidRDefault="000D26AD" w:rsidP="000D26AD">
          <w:pPr>
            <w:jc w:val="center"/>
            <w:rPr>
              <w:b/>
              <w:sz w:val="18"/>
              <w:szCs w:val="18"/>
            </w:rPr>
          </w:pPr>
          <w:r w:rsidRPr="005B1428">
            <w:rPr>
              <w:b/>
              <w:sz w:val="18"/>
              <w:szCs w:val="18"/>
            </w:rPr>
            <w:t>«ИВАНОВОДОРПРОЕКТ»</w:t>
          </w:r>
        </w:p>
      </w:tc>
    </w:tr>
  </w:tbl>
  <w:p w:rsidR="005B1428" w:rsidRDefault="005B1428" w:rsidP="00D0355E"/>
  <w:p w:rsidR="002224B6" w:rsidRPr="00D0355E" w:rsidRDefault="005F28E7" w:rsidP="00D0355E">
    <w:r>
      <w:pict>
        <v:shape id="_x0000_s1025" type="#_x0000_t202" style="position:absolute;margin-left:566.5pt;margin-top:.05pt;width:5.75pt;height:13.5pt;z-index:251657216;mso-wrap-distance-left:0;mso-wrap-distance-right:0;mso-position-horizontal-relative:page" stroked="f">
          <v:fill opacity="0" color2="black"/>
          <v:textbox style="mso-next-textbox:#_x0000_s1025" inset="0,0,0,0">
            <w:txbxContent>
              <w:p w:rsidR="002224B6" w:rsidRPr="00D0355E" w:rsidRDefault="002224B6" w:rsidP="00D0355E"/>
            </w:txbxContent>
          </v:textbox>
          <w10:wrap type="square" side="largest" anchorx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7F04394"/>
    <w:multiLevelType w:val="hybridMultilevel"/>
    <w:tmpl w:val="6BCA9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D634DE"/>
    <w:multiLevelType w:val="hybridMultilevel"/>
    <w:tmpl w:val="3E885BD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0F1718C"/>
    <w:multiLevelType w:val="hybridMultilevel"/>
    <w:tmpl w:val="B8226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C71EF"/>
    <w:multiLevelType w:val="hybridMultilevel"/>
    <w:tmpl w:val="18C49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7607C2"/>
    <w:multiLevelType w:val="hybridMultilevel"/>
    <w:tmpl w:val="BD248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B404A9"/>
    <w:multiLevelType w:val="hybridMultilevel"/>
    <w:tmpl w:val="747AF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9"/>
  </w:num>
  <w:num w:numId="8">
    <w:abstractNumId w:val="8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defaultTabStop w:val="708"/>
  <w:drawingGridHorizontalSpacing w:val="187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6146">
      <o:colormenu v:ext="edit" fillcolor="none [4]" strokecolor="none [1]" shadowcolor="none [2]"/>
    </o:shapedefaults>
    <o:shapelayout v:ext="edit">
      <o:idmap v:ext="edit" data="1"/>
    </o:shapelayout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B3639"/>
    <w:rsid w:val="00010ECD"/>
    <w:rsid w:val="000118F1"/>
    <w:rsid w:val="000C5F6E"/>
    <w:rsid w:val="000D26AD"/>
    <w:rsid w:val="000D572F"/>
    <w:rsid w:val="000E5540"/>
    <w:rsid w:val="00106FD8"/>
    <w:rsid w:val="001318A8"/>
    <w:rsid w:val="00131A61"/>
    <w:rsid w:val="00142999"/>
    <w:rsid w:val="00154FED"/>
    <w:rsid w:val="00177474"/>
    <w:rsid w:val="00194572"/>
    <w:rsid w:val="001B377B"/>
    <w:rsid w:val="001D523B"/>
    <w:rsid w:val="001E3FE0"/>
    <w:rsid w:val="001F4F48"/>
    <w:rsid w:val="00205545"/>
    <w:rsid w:val="00220C9E"/>
    <w:rsid w:val="002224B6"/>
    <w:rsid w:val="00226021"/>
    <w:rsid w:val="002611D8"/>
    <w:rsid w:val="002A00D5"/>
    <w:rsid w:val="002A0B45"/>
    <w:rsid w:val="002B3639"/>
    <w:rsid w:val="002C79FA"/>
    <w:rsid w:val="00344B84"/>
    <w:rsid w:val="00351540"/>
    <w:rsid w:val="00355166"/>
    <w:rsid w:val="00361D20"/>
    <w:rsid w:val="00362AFC"/>
    <w:rsid w:val="00371FCB"/>
    <w:rsid w:val="003A5EEC"/>
    <w:rsid w:val="003B3C4F"/>
    <w:rsid w:val="003C53FB"/>
    <w:rsid w:val="003D2845"/>
    <w:rsid w:val="00406FCF"/>
    <w:rsid w:val="00445272"/>
    <w:rsid w:val="00472436"/>
    <w:rsid w:val="00493258"/>
    <w:rsid w:val="004A34AD"/>
    <w:rsid w:val="004B4925"/>
    <w:rsid w:val="004C1B88"/>
    <w:rsid w:val="004D28F8"/>
    <w:rsid w:val="004F586E"/>
    <w:rsid w:val="00501935"/>
    <w:rsid w:val="005261CD"/>
    <w:rsid w:val="00557FFA"/>
    <w:rsid w:val="00597079"/>
    <w:rsid w:val="005A08DA"/>
    <w:rsid w:val="005B1428"/>
    <w:rsid w:val="005F28E7"/>
    <w:rsid w:val="00612450"/>
    <w:rsid w:val="00615BFB"/>
    <w:rsid w:val="00653420"/>
    <w:rsid w:val="00655316"/>
    <w:rsid w:val="006A4B08"/>
    <w:rsid w:val="006E09CA"/>
    <w:rsid w:val="006E186A"/>
    <w:rsid w:val="0070515B"/>
    <w:rsid w:val="00760E01"/>
    <w:rsid w:val="007E4FC5"/>
    <w:rsid w:val="007F4B3A"/>
    <w:rsid w:val="008002FD"/>
    <w:rsid w:val="0082650C"/>
    <w:rsid w:val="00833FEA"/>
    <w:rsid w:val="008415B1"/>
    <w:rsid w:val="0089331E"/>
    <w:rsid w:val="00897BEC"/>
    <w:rsid w:val="008A4793"/>
    <w:rsid w:val="008A552F"/>
    <w:rsid w:val="009A071D"/>
    <w:rsid w:val="009D48DC"/>
    <w:rsid w:val="009F3EFE"/>
    <w:rsid w:val="009F6BB5"/>
    <w:rsid w:val="00A203C0"/>
    <w:rsid w:val="00A3229A"/>
    <w:rsid w:val="00A6285B"/>
    <w:rsid w:val="00AC6D14"/>
    <w:rsid w:val="00B050D1"/>
    <w:rsid w:val="00B21C32"/>
    <w:rsid w:val="00B229BC"/>
    <w:rsid w:val="00B27E5E"/>
    <w:rsid w:val="00B76284"/>
    <w:rsid w:val="00BA39BF"/>
    <w:rsid w:val="00BC1303"/>
    <w:rsid w:val="00C03581"/>
    <w:rsid w:val="00C20C00"/>
    <w:rsid w:val="00C446A7"/>
    <w:rsid w:val="00C75807"/>
    <w:rsid w:val="00C9327E"/>
    <w:rsid w:val="00CE2897"/>
    <w:rsid w:val="00CE35E0"/>
    <w:rsid w:val="00D029D6"/>
    <w:rsid w:val="00D0355E"/>
    <w:rsid w:val="00D4451A"/>
    <w:rsid w:val="00D44D96"/>
    <w:rsid w:val="00D52019"/>
    <w:rsid w:val="00D603F4"/>
    <w:rsid w:val="00D61462"/>
    <w:rsid w:val="00D62A40"/>
    <w:rsid w:val="00D740C8"/>
    <w:rsid w:val="00DA79B8"/>
    <w:rsid w:val="00DD44D6"/>
    <w:rsid w:val="00DD5639"/>
    <w:rsid w:val="00E25C98"/>
    <w:rsid w:val="00E30B30"/>
    <w:rsid w:val="00E503C3"/>
    <w:rsid w:val="00E555E1"/>
    <w:rsid w:val="00E8597A"/>
    <w:rsid w:val="00EC41FB"/>
    <w:rsid w:val="00ED5BCC"/>
    <w:rsid w:val="00EE0CF5"/>
    <w:rsid w:val="00F00C49"/>
    <w:rsid w:val="00F06602"/>
    <w:rsid w:val="00F27358"/>
    <w:rsid w:val="00F32E2E"/>
    <w:rsid w:val="00F533ED"/>
    <w:rsid w:val="00F70B4D"/>
    <w:rsid w:val="00F716B9"/>
    <w:rsid w:val="00FA1DE3"/>
    <w:rsid w:val="00FF2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9FA"/>
    <w:pPr>
      <w:suppressAutoHyphens/>
    </w:pPr>
    <w:rPr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A203C0"/>
    <w:pPr>
      <w:suppressAutoHyphens w:val="0"/>
      <w:spacing w:before="240" w:after="60"/>
      <w:outlineLvl w:val="8"/>
    </w:pPr>
    <w:rPr>
      <w:rFonts w:ascii="Cambria" w:hAnsi="Cambria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C79FA"/>
  </w:style>
  <w:style w:type="character" w:customStyle="1" w:styleId="WW-Absatz-Standardschriftart">
    <w:name w:val="WW-Absatz-Standardschriftart"/>
    <w:rsid w:val="002C79FA"/>
  </w:style>
  <w:style w:type="character" w:customStyle="1" w:styleId="WW-Absatz-Standardschriftart1">
    <w:name w:val="WW-Absatz-Standardschriftart1"/>
    <w:rsid w:val="002C79FA"/>
  </w:style>
  <w:style w:type="character" w:customStyle="1" w:styleId="WW-Absatz-Standardschriftart11">
    <w:name w:val="WW-Absatz-Standardschriftart11"/>
    <w:rsid w:val="002C79FA"/>
  </w:style>
  <w:style w:type="character" w:customStyle="1" w:styleId="WW-Absatz-Standardschriftart111">
    <w:name w:val="WW-Absatz-Standardschriftart111"/>
    <w:rsid w:val="002C79FA"/>
  </w:style>
  <w:style w:type="character" w:customStyle="1" w:styleId="WW8Num7z0">
    <w:name w:val="WW8Num7z0"/>
    <w:rsid w:val="002C79FA"/>
    <w:rPr>
      <w:rFonts w:ascii="Symbol" w:hAnsi="Symbol"/>
    </w:rPr>
  </w:style>
  <w:style w:type="character" w:customStyle="1" w:styleId="WW8Num7z1">
    <w:name w:val="WW8Num7z1"/>
    <w:rsid w:val="002C79FA"/>
    <w:rPr>
      <w:rFonts w:ascii="Courier New" w:hAnsi="Courier New" w:cs="Courier New"/>
    </w:rPr>
  </w:style>
  <w:style w:type="character" w:customStyle="1" w:styleId="WW8Num7z2">
    <w:name w:val="WW8Num7z2"/>
    <w:rsid w:val="002C79FA"/>
    <w:rPr>
      <w:rFonts w:ascii="Wingdings" w:hAnsi="Wingdings"/>
    </w:rPr>
  </w:style>
  <w:style w:type="character" w:customStyle="1" w:styleId="1">
    <w:name w:val="Основной шрифт абзаца1"/>
    <w:rsid w:val="002C79FA"/>
  </w:style>
  <w:style w:type="character" w:styleId="a3">
    <w:name w:val="page number"/>
    <w:basedOn w:val="1"/>
    <w:semiHidden/>
    <w:rsid w:val="002C79FA"/>
  </w:style>
  <w:style w:type="paragraph" w:customStyle="1" w:styleId="a4">
    <w:name w:val="Заголовок"/>
    <w:basedOn w:val="a"/>
    <w:next w:val="a5"/>
    <w:rsid w:val="002C79F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semiHidden/>
    <w:rsid w:val="002C79FA"/>
    <w:pPr>
      <w:spacing w:after="120"/>
    </w:pPr>
  </w:style>
  <w:style w:type="paragraph" w:styleId="a6">
    <w:name w:val="List"/>
    <w:basedOn w:val="a5"/>
    <w:semiHidden/>
    <w:rsid w:val="002C79FA"/>
    <w:rPr>
      <w:rFonts w:ascii="Arial" w:hAnsi="Arial" w:cs="Tahoma"/>
    </w:rPr>
  </w:style>
  <w:style w:type="paragraph" w:customStyle="1" w:styleId="10">
    <w:name w:val="Название1"/>
    <w:basedOn w:val="a"/>
    <w:rsid w:val="002C79F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2C79FA"/>
    <w:pPr>
      <w:suppressLineNumbers/>
    </w:pPr>
    <w:rPr>
      <w:rFonts w:ascii="Arial" w:hAnsi="Arial" w:cs="Tahoma"/>
    </w:rPr>
  </w:style>
  <w:style w:type="paragraph" w:styleId="a7">
    <w:name w:val="header"/>
    <w:basedOn w:val="a"/>
    <w:semiHidden/>
    <w:rsid w:val="002C79FA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2C79FA"/>
    <w:pPr>
      <w:tabs>
        <w:tab w:val="center" w:pos="4677"/>
        <w:tab w:val="right" w:pos="9355"/>
      </w:tabs>
    </w:pPr>
  </w:style>
  <w:style w:type="paragraph" w:customStyle="1" w:styleId="Heading">
    <w:name w:val="Heading"/>
    <w:rsid w:val="002C79FA"/>
    <w:pPr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aa">
    <w:name w:val="Body Text Indent"/>
    <w:basedOn w:val="a"/>
    <w:semiHidden/>
    <w:rsid w:val="002C79FA"/>
    <w:pPr>
      <w:ind w:firstLine="720"/>
      <w:jc w:val="both"/>
    </w:pPr>
    <w:rPr>
      <w:rFonts w:ascii="Garamond" w:hAnsi="Garamond"/>
      <w:szCs w:val="20"/>
    </w:rPr>
  </w:style>
  <w:style w:type="paragraph" w:customStyle="1" w:styleId="ab">
    <w:name w:val="Содержимое таблицы"/>
    <w:basedOn w:val="a"/>
    <w:rsid w:val="002C79FA"/>
    <w:pPr>
      <w:suppressLineNumbers/>
    </w:pPr>
  </w:style>
  <w:style w:type="paragraph" w:customStyle="1" w:styleId="ac">
    <w:name w:val="Заголовок таблицы"/>
    <w:basedOn w:val="ab"/>
    <w:rsid w:val="002C79FA"/>
    <w:pPr>
      <w:jc w:val="center"/>
    </w:pPr>
    <w:rPr>
      <w:b/>
      <w:bCs/>
    </w:rPr>
  </w:style>
  <w:style w:type="paragraph" w:customStyle="1" w:styleId="ad">
    <w:name w:val="Содержимое врезки"/>
    <w:basedOn w:val="a5"/>
    <w:rsid w:val="002C79FA"/>
  </w:style>
  <w:style w:type="paragraph" w:styleId="ae">
    <w:name w:val="Balloon Text"/>
    <w:basedOn w:val="a"/>
    <w:link w:val="af"/>
    <w:uiPriority w:val="99"/>
    <w:semiHidden/>
    <w:unhideWhenUsed/>
    <w:rsid w:val="0014299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42999"/>
    <w:rPr>
      <w:rFonts w:ascii="Tahoma" w:hAnsi="Tahoma" w:cs="Tahoma"/>
      <w:sz w:val="16"/>
      <w:szCs w:val="16"/>
      <w:lang w:eastAsia="ar-SA"/>
    </w:rPr>
  </w:style>
  <w:style w:type="character" w:customStyle="1" w:styleId="a9">
    <w:name w:val="Нижний колонтитул Знак"/>
    <w:basedOn w:val="a0"/>
    <w:link w:val="a8"/>
    <w:uiPriority w:val="99"/>
    <w:rsid w:val="00142999"/>
    <w:rPr>
      <w:sz w:val="24"/>
      <w:szCs w:val="24"/>
      <w:lang w:eastAsia="ar-SA"/>
    </w:rPr>
  </w:style>
  <w:style w:type="paragraph" w:customStyle="1" w:styleId="FR1">
    <w:name w:val="FR1"/>
    <w:rsid w:val="00C75807"/>
    <w:pPr>
      <w:widowControl w:val="0"/>
      <w:suppressAutoHyphens/>
      <w:autoSpaceDE w:val="0"/>
      <w:spacing w:line="252" w:lineRule="auto"/>
      <w:ind w:left="40" w:firstLine="680"/>
      <w:jc w:val="both"/>
    </w:pPr>
    <w:rPr>
      <w:rFonts w:ascii="Arial" w:eastAsia="Arial" w:hAnsi="Arial" w:cs="Arial"/>
      <w:sz w:val="28"/>
      <w:szCs w:val="28"/>
      <w:lang w:eastAsia="ar-SA"/>
    </w:rPr>
  </w:style>
  <w:style w:type="paragraph" w:customStyle="1" w:styleId="af0">
    <w:name w:val="Чертежный"/>
    <w:rsid w:val="00C75807"/>
    <w:pPr>
      <w:jc w:val="both"/>
    </w:pPr>
    <w:rPr>
      <w:rFonts w:ascii="ISOCPEUR" w:hAnsi="ISOCPEUR"/>
      <w:i/>
      <w:sz w:val="28"/>
      <w:lang w:val="uk-UA"/>
    </w:rPr>
  </w:style>
  <w:style w:type="table" w:styleId="af1">
    <w:name w:val="Table Grid"/>
    <w:basedOn w:val="a1"/>
    <w:uiPriority w:val="59"/>
    <w:rsid w:val="00C446A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2">
    <w:name w:val="FR2"/>
    <w:rsid w:val="00C446A7"/>
    <w:pPr>
      <w:widowControl w:val="0"/>
      <w:suppressAutoHyphens/>
      <w:autoSpaceDE w:val="0"/>
      <w:spacing w:line="300" w:lineRule="auto"/>
      <w:ind w:left="120" w:firstLine="720"/>
      <w:jc w:val="both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A203C0"/>
    <w:rPr>
      <w:rFonts w:ascii="Cambria" w:hAnsi="Cambri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ТЕКСТОВАЯ  ЧАСТЬ </vt:lpstr>
    </vt:vector>
  </TitlesOfParts>
  <Company>Mi5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ТЕКСТОВАЯ  ЧАСТЬ </dc:title>
  <dc:subject/>
  <dc:creator>Горская МА</dc:creator>
  <cp:keywords/>
  <cp:lastModifiedBy>vecherova_kv</cp:lastModifiedBy>
  <cp:revision>14</cp:revision>
  <cp:lastPrinted>2014-12-17T13:59:00Z</cp:lastPrinted>
  <dcterms:created xsi:type="dcterms:W3CDTF">2014-02-28T05:24:00Z</dcterms:created>
  <dcterms:modified xsi:type="dcterms:W3CDTF">2015-08-31T06:53:00Z</dcterms:modified>
</cp:coreProperties>
</file>